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3B6D572"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2F3B9D">
        <w:rPr>
          <w:rFonts w:cs="Calibri"/>
          <w:b/>
          <w:caps/>
          <w:kern w:val="28"/>
        </w:rPr>
        <w:t>04273</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1E17EE1A" w14:textId="77777777" w:rsidR="002F3B9D" w:rsidRDefault="002F3B9D" w:rsidP="002F3B9D">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Pr>
          <w:rFonts w:ascii="Calibri" w:hAnsi="Calibri" w:cs="Arial"/>
          <w:snapToGrid w:val="0"/>
          <w:color w:val="000000"/>
          <w:sz w:val="22"/>
          <w:szCs w:val="22"/>
        </w:rPr>
        <w:t xml:space="preserve">o nazwie: </w:t>
      </w:r>
      <w:r>
        <w:rPr>
          <w:rFonts w:ascii="Calibri" w:hAnsi="Calibri" w:cs="Arial"/>
          <w:snapToGrid w:val="0"/>
          <w:color w:val="000000"/>
          <w:sz w:val="22"/>
          <w:szCs w:val="22"/>
        </w:rPr>
        <w:br/>
      </w:r>
      <w:r w:rsidRPr="005A442B">
        <w:rPr>
          <w:rFonts w:ascii="Calibri" w:hAnsi="Calibri" w:cs="Arial"/>
          <w:snapToGrid w:val="0"/>
          <w:color w:val="000000"/>
          <w:sz w:val="22"/>
          <w:szCs w:val="22"/>
        </w:rPr>
        <w:t>„</w:t>
      </w:r>
      <w:r w:rsidRPr="00A30FC8">
        <w:rPr>
          <w:rFonts w:ascii="Calibri" w:hAnsi="Calibri" w:cs="Arial"/>
          <w:b/>
          <w:i/>
          <w:snapToGrid w:val="0"/>
          <w:color w:val="000000"/>
          <w:sz w:val="22"/>
          <w:szCs w:val="22"/>
        </w:rPr>
        <w:t>Budowa przyłącza kablowego SN/nN na terenie Rejonu Energetycznego Rzeszów – Rzeszów (ul.</w:t>
      </w:r>
      <w:r>
        <w:rPr>
          <w:rFonts w:ascii="Calibri" w:hAnsi="Calibri" w:cs="Arial"/>
          <w:b/>
          <w:i/>
          <w:snapToGrid w:val="0"/>
          <w:color w:val="000000"/>
          <w:sz w:val="22"/>
          <w:szCs w:val="22"/>
        </w:rPr>
        <w:t> </w:t>
      </w:r>
      <w:r w:rsidRPr="00A30FC8">
        <w:rPr>
          <w:rFonts w:ascii="Calibri" w:hAnsi="Calibri" w:cs="Arial"/>
          <w:b/>
          <w:i/>
          <w:snapToGrid w:val="0"/>
          <w:color w:val="000000"/>
          <w:sz w:val="22"/>
          <w:szCs w:val="22"/>
        </w:rPr>
        <w:t>Ciepłownicza, Budziwojska, Dworzysko)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8F60402" w:rsidR="009E5DB8" w:rsidRPr="002F3B9D" w:rsidRDefault="00B24C4F" w:rsidP="00A8557F">
      <w:pPr>
        <w:pStyle w:val="NRI"/>
      </w:pPr>
      <w:r w:rsidRPr="002F3B9D">
        <w:rPr>
          <w:lang w:eastAsia="pl-PL"/>
        </w:rPr>
        <w:t>OSOBY UPRAWNIONE</w:t>
      </w:r>
      <w:r w:rsidR="009E5DB8" w:rsidRPr="002F3B9D">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27699493" w:rsidR="008E751A" w:rsidRPr="004A6701" w:rsidRDefault="008E751A" w:rsidP="002D1F83">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4340C">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E805C87" w:rsidR="00742C11" w:rsidRPr="00742C11" w:rsidRDefault="00742C11" w:rsidP="00A8557F">
      <w:pPr>
        <w:pStyle w:val="Nr"/>
      </w:pPr>
      <w:r w:rsidRPr="00742C11">
        <w:t xml:space="preserve">Część nr </w:t>
      </w:r>
      <w:r w:rsidR="00755532">
        <w:t>2</w:t>
      </w:r>
      <w:r w:rsidR="002F3B9D">
        <w:t xml:space="preserve">: </w:t>
      </w:r>
      <w:r w:rsidR="002F3B9D" w:rsidRPr="0023099E">
        <w:t>Budowa przyłącza kablowego SN/nN miejscowości Rzeszów ul. Budziwojska (23-F1/S/01532)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7D95153"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15DD903" w14:textId="77777777" w:rsidR="00E0669F" w:rsidRDefault="00000000" w:rsidP="00E0669F">
      <w:pPr>
        <w:spacing w:before="120" w:after="120" w:line="240" w:lineRule="exact"/>
        <w:ind w:left="1701"/>
        <w:contextualSpacing/>
        <w:rPr>
          <w:rFonts w:cs="Calibri"/>
          <w:szCs w:val="22"/>
          <w:lang w:eastAsia="pl-PL"/>
        </w:rPr>
      </w:pPr>
      <w:hyperlink r:id="rId14" w:history="1">
        <w:r w:rsidR="00E0669F" w:rsidRPr="00CF4476">
          <w:rPr>
            <w:rFonts w:cs="Calibri"/>
            <w:color w:val="0000FF"/>
            <w:szCs w:val="22"/>
            <w:u w:val="single"/>
          </w:rPr>
          <w:t>https://pgedystrybucja.pl/przetargi/przetargi-zakupowe</w:t>
        </w:r>
      </w:hyperlink>
      <w:r w:rsidR="00E0669F" w:rsidRPr="00CF4476">
        <w:rPr>
          <w:rFonts w:cs="Calibri"/>
          <w:szCs w:val="22"/>
          <w:lang w:eastAsia="pl-PL"/>
        </w:rPr>
        <w:t>;</w:t>
      </w:r>
    </w:p>
    <w:p w14:paraId="04B893F7" w14:textId="5407E834" w:rsidR="00E0669F" w:rsidRDefault="00E0669F" w:rsidP="00E0669F">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2F3B9D">
        <w:rPr>
          <w:rFonts w:cs="Calibri"/>
          <w:szCs w:val="22"/>
          <w:lang w:eastAsia="pl-PL"/>
        </w:rPr>
        <w:t>19 000,00</w:t>
      </w:r>
      <w:r w:rsidRPr="00CF4476">
        <w:rPr>
          <w:rFonts w:cs="Calibri"/>
          <w:szCs w:val="22"/>
          <w:lang w:eastAsia="pl-PL"/>
        </w:rPr>
        <w:t xml:space="preserve"> zł zostało wniesione w formie …............................................ </w:t>
      </w:r>
    </w:p>
    <w:p w14:paraId="5DA99813" w14:textId="54FCE3B6" w:rsidR="00CF4476" w:rsidRPr="00CF4476" w:rsidRDefault="00042560" w:rsidP="00E0669F">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166A2" w14:textId="77777777" w:rsidR="00162FBF" w:rsidRDefault="00162FBF" w:rsidP="004A302B">
      <w:pPr>
        <w:spacing w:line="240" w:lineRule="auto"/>
      </w:pPr>
      <w:r>
        <w:separator/>
      </w:r>
    </w:p>
  </w:endnote>
  <w:endnote w:type="continuationSeparator" w:id="0">
    <w:p w14:paraId="34CBA735" w14:textId="77777777" w:rsidR="00162FBF" w:rsidRDefault="00162FB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0AA3" w14:textId="77777777" w:rsidR="00162FBF" w:rsidRDefault="00162FBF" w:rsidP="004A302B">
      <w:pPr>
        <w:spacing w:line="240" w:lineRule="auto"/>
      </w:pPr>
      <w:r>
        <w:separator/>
      </w:r>
    </w:p>
  </w:footnote>
  <w:footnote w:type="continuationSeparator" w:id="0">
    <w:p w14:paraId="45F59523" w14:textId="77777777" w:rsidR="00162FBF" w:rsidRDefault="00162FB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9B5"/>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2FBF"/>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B9D"/>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184"/>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5781C"/>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3BF6"/>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4C59"/>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5532"/>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6A29"/>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630D"/>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1958"/>
    <w:rsid w:val="008F4401"/>
    <w:rsid w:val="008F5F40"/>
    <w:rsid w:val="008F657F"/>
    <w:rsid w:val="008F6C61"/>
    <w:rsid w:val="00901F83"/>
    <w:rsid w:val="00902F35"/>
    <w:rsid w:val="00902F8F"/>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16F"/>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0FC8"/>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1B"/>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669F"/>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17A8"/>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3A4"/>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2.docx</dmsv2BaseFileName>
    <dmsv2BaseDisplayName xmlns="http://schemas.microsoft.com/sharepoint/v3">Załącznik nr 4 - Formularz oferty część 2</dmsv2BaseDisplayName>
    <dmsv2SWPP2ObjectNumber xmlns="http://schemas.microsoft.com/sharepoint/v3" xsi:nil="true"/>
    <dmsv2SWPP2SumMD5 xmlns="http://schemas.microsoft.com/sharepoint/v3">36b68715f67504493d5ee4871be2fb3f</dmsv2SWPP2SumMD5>
    <dmsv2BaseMoved xmlns="http://schemas.microsoft.com/sharepoint/v3">false</dmsv2BaseMoved>
    <dmsv2BaseIsSensitive xmlns="http://schemas.microsoft.com/sharepoint/v3">true</dmsv2BaseIsSensitive>
    <dmsv2SWPP2IDSWPP2 xmlns="http://schemas.microsoft.com/sharepoint/v3">699513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23799643</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DPFVW34YURAE-1996658973-15281</_dlc_DocId>
    <_dlc_DocIdUrl xmlns="a19cb1c7-c5c7-46d4-85ae-d83685407bba">
      <Url>https://swpp2.dms.gkpge.pl/sites/40/_layouts/15/DocIdRedir.aspx?ID=DPFVW34YURAE-1996658973-15281</Url>
      <Description>DPFVW34YURAE-1996658973-15281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77299-4628-49BA-B423-23E9522B5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3FEB839-D9FF-4E7D-BACC-5B2A170B67C8}">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1206</Words>
  <Characters>7242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2025-11-20T07:22:00Z</dcterms:created>
  <dcterms:modified xsi:type="dcterms:W3CDTF">2025-11-26T11:12:00Z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adf4a3db-6ddc-4465-9420-66705d4487d4</vt:lpwstr>
  </property>
</Properties>
</file>